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77777777" w:rsidR="00831447" w:rsidRPr="004B5CDD" w:rsidRDefault="00A7041B" w:rsidP="009366D7">
      <w:pPr>
        <w:spacing w:after="24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2E3739" w14:textId="77777777" w:rsidR="009366D7" w:rsidRPr="00417E22" w:rsidRDefault="009366D7" w:rsidP="009366D7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9366D7" w14:paraId="082AC07A" w14:textId="77777777" w:rsidTr="00925BE5">
        <w:tc>
          <w:tcPr>
            <w:tcW w:w="408" w:type="dxa"/>
          </w:tcPr>
          <w:p w14:paraId="330955BB" w14:textId="77777777" w:rsidR="009366D7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B26BE1E" w14:textId="77777777" w:rsidR="009366D7" w:rsidRDefault="009366D7" w:rsidP="009366D7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8586EC6" w14:textId="77777777" w:rsidR="009366D7" w:rsidRDefault="009366D7" w:rsidP="009366D7">
      <w:pPr>
        <w:rPr>
          <w:rFonts w:ascii="Tahoma" w:hAnsi="Tahoma" w:cs="Tahoma"/>
          <w:b/>
          <w:sz w:val="16"/>
          <w:szCs w:val="16"/>
        </w:rPr>
      </w:pPr>
    </w:p>
    <w:p w14:paraId="039E6EBC" w14:textId="77777777" w:rsidR="009366D7" w:rsidRDefault="009366D7" w:rsidP="009366D7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9366D7" w14:paraId="6BC33292" w14:textId="77777777" w:rsidTr="00925BE5">
        <w:tc>
          <w:tcPr>
            <w:tcW w:w="408" w:type="dxa"/>
          </w:tcPr>
          <w:p w14:paraId="700ADCBD" w14:textId="77777777" w:rsidR="009366D7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A780B3E" w14:textId="77777777" w:rsidR="009366D7" w:rsidRDefault="009366D7" w:rsidP="009366D7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A541B46" w14:textId="77777777" w:rsidR="009366D7" w:rsidRDefault="009366D7" w:rsidP="009366D7">
      <w:pPr>
        <w:rPr>
          <w:rFonts w:ascii="Tahoma" w:hAnsi="Tahoma" w:cs="Tahoma"/>
          <w:b/>
          <w:sz w:val="16"/>
          <w:szCs w:val="16"/>
        </w:rPr>
      </w:pPr>
    </w:p>
    <w:p w14:paraId="77A7066C" w14:textId="77777777" w:rsidR="009366D7" w:rsidRPr="008A6971" w:rsidRDefault="009366D7" w:rsidP="009366D7">
      <w:pPr>
        <w:rPr>
          <w:rFonts w:ascii="Tahoma" w:hAnsi="Tahoma" w:cs="Tahoma"/>
          <w:b/>
          <w:sz w:val="10"/>
          <w:szCs w:val="10"/>
        </w:rPr>
      </w:pPr>
    </w:p>
    <w:p w14:paraId="5DAE4DB3" w14:textId="77777777" w:rsidR="009366D7" w:rsidRDefault="009366D7" w:rsidP="009366D7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02E7BE99" w14:textId="77777777" w:rsidR="009366D7" w:rsidRDefault="009366D7" w:rsidP="009366D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0F879CA5" w14:textId="77777777" w:rsidR="009366D7" w:rsidRPr="009C7478" w:rsidRDefault="009366D7" w:rsidP="009366D7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912E19" w14:textId="77777777" w:rsidR="009366D7" w:rsidRPr="001C1C3D" w:rsidRDefault="009366D7" w:rsidP="009366D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3CA262DA" w14:textId="77777777" w:rsidR="009366D7" w:rsidRDefault="009366D7" w:rsidP="009366D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3CB72302" w14:textId="77777777" w:rsidR="009366D7" w:rsidRPr="009C7478" w:rsidRDefault="009366D7" w:rsidP="009366D7">
      <w:pPr>
        <w:spacing w:after="24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58C6C716" w14:textId="77777777" w:rsidR="009366D7" w:rsidRDefault="009366D7" w:rsidP="009366D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14:paraId="5CD07C25" w14:textId="77777777" w:rsidR="009366D7" w:rsidRDefault="009366D7" w:rsidP="009366D7">
      <w:pPr>
        <w:spacing w:after="12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45377986" w14:textId="77777777" w:rsidR="009366D7" w:rsidRPr="00E01D7F" w:rsidRDefault="009366D7" w:rsidP="009366D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7C3DDA99" w14:textId="77777777" w:rsidR="009366D7" w:rsidRPr="00E01D7F" w:rsidRDefault="009366D7" w:rsidP="009366D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471C336C" w14:textId="53AE3DC0" w:rsidR="00831447" w:rsidRPr="00A22913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B451E6" w:rsidRPr="00B451E6">
        <w:rPr>
          <w:rFonts w:ascii="Tahoma" w:eastAsia="Lucida Sans Unicode" w:hAnsi="Tahoma" w:cs="Tahoma"/>
          <w:b/>
          <w:bCs/>
          <w:kern w:val="3"/>
          <w:lang w:eastAsia="zh-CN"/>
        </w:rPr>
        <w:t>Remonty dróg gminnych publicznych i wewnętrznych w Gminie Mszana</w:t>
      </w:r>
      <w:r w:rsidR="008C33C6">
        <w:rPr>
          <w:rFonts w:ascii="Tahoma" w:eastAsia="Lucida Sans Unicode" w:hAnsi="Tahoma" w:cs="Tahoma"/>
          <w:b/>
          <w:bCs/>
          <w:kern w:val="3"/>
          <w:lang w:eastAsia="zh-CN"/>
        </w:rPr>
        <w:t xml:space="preserve">  </w:t>
      </w:r>
      <w:r w:rsidR="00A53591">
        <w:rPr>
          <w:rFonts w:ascii="Tahoma" w:eastAsia="Lucida Sans Unicode" w:hAnsi="Tahoma" w:cs="Tahoma"/>
          <w:b/>
          <w:bCs/>
          <w:kern w:val="3"/>
          <w:lang w:eastAsia="zh-CN"/>
        </w:rPr>
        <w:t>(</w:t>
      </w:r>
      <w:r w:rsidR="008C33C6">
        <w:rPr>
          <w:rFonts w:ascii="Tahoma" w:eastAsia="Lucida Sans Unicode" w:hAnsi="Tahoma" w:cs="Tahoma"/>
          <w:b/>
          <w:bCs/>
          <w:kern w:val="3"/>
          <w:lang w:eastAsia="zh-CN"/>
        </w:rPr>
        <w:t>II postepowanie)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1FED824A" w14:textId="77777777" w:rsidR="00831447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305BC3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6FBF697B" w14:textId="77777777" w:rsidR="00305BC3" w:rsidRDefault="00305BC3" w:rsidP="00FF2554">
      <w:pPr>
        <w:spacing w:before="16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07447A3F" w:rsidR="00305BC3" w:rsidRDefault="00305BC3" w:rsidP="009366D7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69127B88" w14:textId="3D4D21EA" w:rsidR="00561691" w:rsidRPr="00561691" w:rsidRDefault="00561691" w:rsidP="00561691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2F26CC7C" w14:textId="77777777" w:rsidR="009366D7" w:rsidRPr="0093663F" w:rsidRDefault="009366D7" w:rsidP="009366D7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7E7F6B9A" w14:textId="77777777" w:rsidR="009366D7" w:rsidRDefault="009366D7" w:rsidP="009366D7">
      <w:pPr>
        <w:pStyle w:val="Akapitzlist"/>
        <w:numPr>
          <w:ilvl w:val="0"/>
          <w:numId w:val="181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spełniam warunki udziału w postępowaniu określony przez Zamawiającego </w:t>
      </w:r>
      <w:r w:rsidRPr="00B71089">
        <w:rPr>
          <w:rFonts w:ascii="Tahoma" w:hAnsi="Tahoma" w:cs="Tahoma"/>
          <w:sz w:val="20"/>
          <w:szCs w:val="20"/>
        </w:rPr>
        <w:br/>
        <w:t xml:space="preserve">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B71089">
        <w:rPr>
          <w:rFonts w:ascii="Tahoma" w:hAnsi="Tahoma" w:cs="Tahoma"/>
          <w:sz w:val="20"/>
          <w:szCs w:val="20"/>
        </w:rPr>
        <w:t xml:space="preserve">. 3.4 rozdziału III </w:t>
      </w:r>
      <w:proofErr w:type="spellStart"/>
      <w:r w:rsidRPr="00B71089">
        <w:rPr>
          <w:rFonts w:ascii="Tahoma" w:hAnsi="Tahoma" w:cs="Tahoma"/>
          <w:sz w:val="20"/>
          <w:szCs w:val="20"/>
        </w:rPr>
        <w:t>swz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794FDE21" w14:textId="77777777" w:rsidR="009366D7" w:rsidRPr="00B71089" w:rsidRDefault="009366D7" w:rsidP="009366D7">
      <w:pPr>
        <w:pStyle w:val="Akapitzlist"/>
        <w:numPr>
          <w:ilvl w:val="0"/>
          <w:numId w:val="181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B71089">
        <w:rPr>
          <w:rFonts w:ascii="Tahoma" w:hAnsi="Tahoma" w:cs="Tahoma"/>
          <w:sz w:val="20"/>
          <w:szCs w:val="20"/>
        </w:rPr>
        <w:t>. 3.4. rozdziału III Specyfikacji Warunków Zamówienia</w:t>
      </w:r>
    </w:p>
    <w:p w14:paraId="08097EDE" w14:textId="77777777" w:rsidR="009366D7" w:rsidRPr="006E6722" w:rsidRDefault="009366D7" w:rsidP="009366D7">
      <w:pPr>
        <w:jc w:val="both"/>
        <w:rPr>
          <w:rFonts w:ascii="Tahoma" w:hAnsi="Tahoma" w:cs="Tahoma"/>
          <w:sz w:val="12"/>
          <w:szCs w:val="12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D7" w14:paraId="2353492D" w14:textId="77777777" w:rsidTr="00925BE5">
        <w:tc>
          <w:tcPr>
            <w:tcW w:w="392" w:type="dxa"/>
          </w:tcPr>
          <w:p w14:paraId="6F54CD42" w14:textId="77777777" w:rsidR="009366D7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D2B01EA" w14:textId="77777777" w:rsidR="009366D7" w:rsidRPr="00244FF4" w:rsidRDefault="009366D7" w:rsidP="009366D7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D7" w14:paraId="2BEC575D" w14:textId="77777777" w:rsidTr="00925BE5">
        <w:tc>
          <w:tcPr>
            <w:tcW w:w="392" w:type="dxa"/>
          </w:tcPr>
          <w:p w14:paraId="05F53B30" w14:textId="77777777" w:rsidR="009366D7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4E043BC" w14:textId="77777777" w:rsidR="009366D7" w:rsidRDefault="009366D7" w:rsidP="009366D7">
      <w:pPr>
        <w:spacing w:line="288" w:lineRule="auto"/>
        <w:jc w:val="both"/>
        <w:rPr>
          <w:rFonts w:ascii="Tahoma" w:hAnsi="Tahoma" w:cs="Tahoma"/>
        </w:rPr>
      </w:pPr>
    </w:p>
    <w:p w14:paraId="4A933892" w14:textId="77777777" w:rsidR="009366D7" w:rsidRPr="0093663F" w:rsidRDefault="009366D7" w:rsidP="009366D7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0CEE1880" w14:textId="77777777" w:rsidR="009366D7" w:rsidRPr="00D51754" w:rsidRDefault="009366D7" w:rsidP="009366D7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252EA9B6" w14:textId="77777777" w:rsidR="009366D7" w:rsidRDefault="009366D7" w:rsidP="009366D7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lastRenderedPageBreak/>
        <w:t xml:space="preserve">W przypadku polega na zasobach innego podmiotu w celu wykazania spełniania warunków udziału </w:t>
      </w:r>
      <w:r>
        <w:rPr>
          <w:rFonts w:ascii="Tahoma" w:hAnsi="Tahoma" w:cs="Tahoma"/>
          <w:bCs/>
        </w:rPr>
        <w:br/>
        <w:t>w postępowaniu należy wskazać:</w:t>
      </w:r>
    </w:p>
    <w:p w14:paraId="0A318256" w14:textId="77777777" w:rsidR="009366D7" w:rsidRDefault="009366D7" w:rsidP="009366D7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2861E134" w14:textId="77777777" w:rsidR="009366D7" w:rsidRPr="009C7C13" w:rsidRDefault="009366D7" w:rsidP="009366D7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4E095810" w14:textId="77777777" w:rsidR="009366D7" w:rsidRPr="009A2499" w:rsidRDefault="009366D7" w:rsidP="009366D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, na którego zasoby Wykonawca polega)</w:t>
      </w:r>
    </w:p>
    <w:p w14:paraId="5784454A" w14:textId="77777777" w:rsidR="009366D7" w:rsidRDefault="009366D7" w:rsidP="009366D7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0862FBCE" w14:textId="77777777" w:rsidR="009366D7" w:rsidRPr="009C6CD1" w:rsidRDefault="009366D7" w:rsidP="009366D7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5862D218" w14:textId="77777777" w:rsidR="009366D7" w:rsidRPr="001C1C3D" w:rsidRDefault="009366D7" w:rsidP="009366D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6222CEC3" w14:textId="77777777" w:rsidR="009366D7" w:rsidRDefault="009366D7" w:rsidP="009366D7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C630C31" w14:textId="77777777" w:rsidR="009366D7" w:rsidRDefault="009366D7" w:rsidP="009366D7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2ED7AF95" w14:textId="77777777" w:rsidR="009366D7" w:rsidRPr="002E25F3" w:rsidRDefault="009366D7" w:rsidP="009366D7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D7" w14:paraId="449A371C" w14:textId="77777777" w:rsidTr="00925BE5">
        <w:trPr>
          <w:trHeight w:val="287"/>
        </w:trPr>
        <w:tc>
          <w:tcPr>
            <w:tcW w:w="392" w:type="dxa"/>
          </w:tcPr>
          <w:p w14:paraId="2377C3AB" w14:textId="77777777" w:rsidR="009366D7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B410BA7" w14:textId="77777777" w:rsidR="009366D7" w:rsidRPr="002E25F3" w:rsidRDefault="009366D7" w:rsidP="009366D7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396907BF" w14:textId="77777777" w:rsidR="009366D7" w:rsidRPr="002E25F3" w:rsidRDefault="009366D7" w:rsidP="009366D7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D7" w:rsidRPr="002E25F3" w14:paraId="73E1233A" w14:textId="77777777" w:rsidTr="00925BE5">
        <w:tc>
          <w:tcPr>
            <w:tcW w:w="392" w:type="dxa"/>
          </w:tcPr>
          <w:p w14:paraId="0D5AEA74" w14:textId="77777777" w:rsidR="009366D7" w:rsidRPr="002E25F3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F116607" w14:textId="77777777" w:rsidR="009366D7" w:rsidRPr="002E25F3" w:rsidRDefault="009366D7" w:rsidP="009366D7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7983DB0E" w14:textId="77777777" w:rsidR="009366D7" w:rsidRPr="002E25F3" w:rsidRDefault="009366D7" w:rsidP="009366D7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D7" w:rsidRPr="002E25F3" w14:paraId="5001F8C6" w14:textId="77777777" w:rsidTr="00925BE5">
        <w:tc>
          <w:tcPr>
            <w:tcW w:w="392" w:type="dxa"/>
          </w:tcPr>
          <w:p w14:paraId="527790FC" w14:textId="77777777" w:rsidR="009366D7" w:rsidRPr="002E25F3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6B1ACFA" w14:textId="77777777" w:rsidR="009366D7" w:rsidRPr="002E25F3" w:rsidRDefault="009366D7" w:rsidP="009366D7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615DE6DD" w14:textId="20E292CF" w:rsidR="002E25F3" w:rsidRPr="002E25F3" w:rsidRDefault="002E25F3" w:rsidP="002E25F3">
      <w:pPr>
        <w:rPr>
          <w:rFonts w:ascii="Tahoma" w:hAnsi="Tahoma" w:cs="Tahoma"/>
        </w:rPr>
      </w:pPr>
    </w:p>
    <w:p w14:paraId="6A6E9602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FD6FD4" w:rsidSect="009366D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03B23" w14:textId="77777777" w:rsidR="004C51F2" w:rsidRDefault="004C51F2" w:rsidP="00DA5839">
      <w:r>
        <w:separator/>
      </w:r>
    </w:p>
  </w:endnote>
  <w:endnote w:type="continuationSeparator" w:id="0">
    <w:p w14:paraId="1282159B" w14:textId="77777777" w:rsidR="004C51F2" w:rsidRDefault="004C51F2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CE018" w14:textId="77777777" w:rsidR="004C51F2" w:rsidRDefault="004C51F2" w:rsidP="00DA5839">
      <w:r>
        <w:separator/>
      </w:r>
    </w:p>
  </w:footnote>
  <w:footnote w:type="continuationSeparator" w:id="0">
    <w:p w14:paraId="465534BF" w14:textId="77777777" w:rsidR="004C51F2" w:rsidRDefault="004C51F2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1E4D4313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C33C6">
      <w:rPr>
        <w:rFonts w:ascii="Tahoma" w:hAnsi="Tahoma" w:cs="Tahoma"/>
      </w:rPr>
      <w:t>11</w:t>
    </w:r>
    <w:r w:rsidRPr="00DF5681">
      <w:rPr>
        <w:rFonts w:ascii="Tahoma" w:hAnsi="Tahoma" w:cs="Tahoma"/>
      </w:rPr>
      <w:t>.202</w:t>
    </w:r>
    <w:bookmarkEnd w:id="0"/>
    <w:r w:rsidR="009366D7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6F0AF" w14:textId="77777777" w:rsidR="003B52D0" w:rsidRDefault="003B52D0" w:rsidP="00984B5B">
    <w:pPr>
      <w:pBdr>
        <w:bottom w:val="single" w:sz="4" w:space="1" w:color="auto"/>
      </w:pBdr>
      <w:rPr>
        <w:rFonts w:ascii="Tahoma" w:hAnsi="Tahoma" w:cs="Tahoma"/>
      </w:rPr>
    </w:pPr>
  </w:p>
  <w:p w14:paraId="6432303B" w14:textId="6776A37E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B52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00779">
    <w:abstractNumId w:val="2"/>
  </w:num>
  <w:num w:numId="2" w16cid:durableId="1187909112">
    <w:abstractNumId w:val="152"/>
  </w:num>
  <w:num w:numId="3" w16cid:durableId="440340278">
    <w:abstractNumId w:val="65"/>
  </w:num>
  <w:num w:numId="4" w16cid:durableId="181750759">
    <w:abstractNumId w:val="172"/>
  </w:num>
  <w:num w:numId="5" w16cid:durableId="1315180927">
    <w:abstractNumId w:val="197"/>
  </w:num>
  <w:num w:numId="6" w16cid:durableId="271403644">
    <w:abstractNumId w:val="141"/>
  </w:num>
  <w:num w:numId="7" w16cid:durableId="1192568829">
    <w:abstractNumId w:val="153"/>
  </w:num>
  <w:num w:numId="8" w16cid:durableId="444689595">
    <w:abstractNumId w:val="55"/>
  </w:num>
  <w:num w:numId="9" w16cid:durableId="2072195741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884555">
    <w:abstractNumId w:val="178"/>
  </w:num>
  <w:num w:numId="11" w16cid:durableId="1959795641">
    <w:abstractNumId w:val="136"/>
  </w:num>
  <w:num w:numId="12" w16cid:durableId="1599605295">
    <w:abstractNumId w:val="56"/>
  </w:num>
  <w:num w:numId="13" w16cid:durableId="1695112440">
    <w:abstractNumId w:val="95"/>
  </w:num>
  <w:num w:numId="14" w16cid:durableId="414395849">
    <w:abstractNumId w:val="143"/>
  </w:num>
  <w:num w:numId="15" w16cid:durableId="98379267">
    <w:abstractNumId w:val="165"/>
  </w:num>
  <w:num w:numId="16" w16cid:durableId="16857919">
    <w:abstractNumId w:val="166"/>
  </w:num>
  <w:num w:numId="17" w16cid:durableId="555553073">
    <w:abstractNumId w:val="91"/>
  </w:num>
  <w:num w:numId="18" w16cid:durableId="1609704542">
    <w:abstractNumId w:val="63"/>
  </w:num>
  <w:num w:numId="19" w16cid:durableId="604074052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62010711">
    <w:abstractNumId w:val="54"/>
  </w:num>
  <w:num w:numId="21" w16cid:durableId="1143887041">
    <w:abstractNumId w:val="192"/>
  </w:num>
  <w:num w:numId="22" w16cid:durableId="726686802">
    <w:abstractNumId w:val="86"/>
  </w:num>
  <w:num w:numId="23" w16cid:durableId="501245017">
    <w:abstractNumId w:val="139"/>
  </w:num>
  <w:num w:numId="24" w16cid:durableId="1766343477">
    <w:abstractNumId w:val="167"/>
  </w:num>
  <w:num w:numId="25" w16cid:durableId="304815500">
    <w:abstractNumId w:val="39"/>
  </w:num>
  <w:num w:numId="26" w16cid:durableId="1058897727">
    <w:abstractNumId w:val="130"/>
  </w:num>
  <w:num w:numId="27" w16cid:durableId="87779784">
    <w:abstractNumId w:val="104"/>
  </w:num>
  <w:num w:numId="28" w16cid:durableId="1678922083">
    <w:abstractNumId w:val="25"/>
  </w:num>
  <w:num w:numId="29" w16cid:durableId="1427576309">
    <w:abstractNumId w:val="119"/>
  </w:num>
  <w:num w:numId="30" w16cid:durableId="605427227">
    <w:abstractNumId w:val="151"/>
  </w:num>
  <w:num w:numId="31" w16cid:durableId="896205514">
    <w:abstractNumId w:val="168"/>
  </w:num>
  <w:num w:numId="32" w16cid:durableId="256446737">
    <w:abstractNumId w:val="188"/>
  </w:num>
  <w:num w:numId="33" w16cid:durableId="308822640">
    <w:abstractNumId w:val="124"/>
  </w:num>
  <w:num w:numId="34" w16cid:durableId="1352953881">
    <w:abstractNumId w:val="123"/>
  </w:num>
  <w:num w:numId="35" w16cid:durableId="716320879">
    <w:abstractNumId w:val="74"/>
  </w:num>
  <w:num w:numId="36" w16cid:durableId="125004728">
    <w:abstractNumId w:val="87"/>
  </w:num>
  <w:num w:numId="37" w16cid:durableId="173110460">
    <w:abstractNumId w:val="89"/>
  </w:num>
  <w:num w:numId="38" w16cid:durableId="1661887418">
    <w:abstractNumId w:val="83"/>
  </w:num>
  <w:num w:numId="39" w16cid:durableId="42364426">
    <w:abstractNumId w:val="70"/>
  </w:num>
  <w:num w:numId="40" w16cid:durableId="720520803">
    <w:abstractNumId w:val="30"/>
  </w:num>
  <w:num w:numId="41" w16cid:durableId="191262791">
    <w:abstractNumId w:val="156"/>
  </w:num>
  <w:num w:numId="42" w16cid:durableId="892233426">
    <w:abstractNumId w:val="84"/>
  </w:num>
  <w:num w:numId="43" w16cid:durableId="609169416">
    <w:abstractNumId w:val="111"/>
  </w:num>
  <w:num w:numId="44" w16cid:durableId="2250281">
    <w:abstractNumId w:val="121"/>
  </w:num>
  <w:num w:numId="45" w16cid:durableId="1437218185">
    <w:abstractNumId w:val="148"/>
  </w:num>
  <w:num w:numId="46" w16cid:durableId="1355232994">
    <w:abstractNumId w:val="27"/>
  </w:num>
  <w:num w:numId="47" w16cid:durableId="1414621547">
    <w:abstractNumId w:val="51"/>
  </w:num>
  <w:num w:numId="48" w16cid:durableId="1597667282">
    <w:abstractNumId w:val="100"/>
  </w:num>
  <w:num w:numId="49" w16cid:durableId="714083188">
    <w:abstractNumId w:val="42"/>
  </w:num>
  <w:num w:numId="50" w16cid:durableId="1533179635">
    <w:abstractNumId w:val="37"/>
  </w:num>
  <w:num w:numId="51" w16cid:durableId="731122595">
    <w:abstractNumId w:val="128"/>
  </w:num>
  <w:num w:numId="52" w16cid:durableId="124156313">
    <w:abstractNumId w:val="48"/>
  </w:num>
  <w:num w:numId="53" w16cid:durableId="6101661">
    <w:abstractNumId w:val="150"/>
  </w:num>
  <w:num w:numId="54" w16cid:durableId="972249638">
    <w:abstractNumId w:val="108"/>
  </w:num>
  <w:num w:numId="55" w16cid:durableId="1849565883">
    <w:abstractNumId w:val="61"/>
  </w:num>
  <w:num w:numId="56" w16cid:durableId="2005934886">
    <w:abstractNumId w:val="120"/>
  </w:num>
  <w:num w:numId="57" w16cid:durableId="128859534">
    <w:abstractNumId w:val="170"/>
  </w:num>
  <w:num w:numId="58" w16cid:durableId="1972593241">
    <w:abstractNumId w:val="26"/>
  </w:num>
  <w:num w:numId="59" w16cid:durableId="495345256">
    <w:abstractNumId w:val="158"/>
  </w:num>
  <w:num w:numId="60" w16cid:durableId="1885555962">
    <w:abstractNumId w:val="186"/>
  </w:num>
  <w:num w:numId="61" w16cid:durableId="245385958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531793440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66059487">
    <w:abstractNumId w:val="29"/>
  </w:num>
  <w:num w:numId="64" w16cid:durableId="1296984593">
    <w:abstractNumId w:val="132"/>
  </w:num>
  <w:num w:numId="65" w16cid:durableId="590286033">
    <w:abstractNumId w:val="35"/>
  </w:num>
  <w:num w:numId="66" w16cid:durableId="1158183600">
    <w:abstractNumId w:val="113"/>
  </w:num>
  <w:num w:numId="67" w16cid:durableId="968701299">
    <w:abstractNumId w:val="53"/>
  </w:num>
  <w:num w:numId="68" w16cid:durableId="1941990011">
    <w:abstractNumId w:val="180"/>
  </w:num>
  <w:num w:numId="69" w16cid:durableId="1352755227">
    <w:abstractNumId w:val="88"/>
  </w:num>
  <w:num w:numId="70" w16cid:durableId="1043754758">
    <w:abstractNumId w:val="162"/>
  </w:num>
  <w:num w:numId="71" w16cid:durableId="1616864816">
    <w:abstractNumId w:val="36"/>
  </w:num>
  <w:num w:numId="72" w16cid:durableId="837381774">
    <w:abstractNumId w:val="140"/>
  </w:num>
  <w:num w:numId="73" w16cid:durableId="1229919121">
    <w:abstractNumId w:val="134"/>
  </w:num>
  <w:num w:numId="74" w16cid:durableId="2081364803">
    <w:abstractNumId w:val="114"/>
  </w:num>
  <w:num w:numId="75" w16cid:durableId="477038683">
    <w:abstractNumId w:val="196"/>
  </w:num>
  <w:num w:numId="76" w16cid:durableId="2063819719">
    <w:abstractNumId w:val="49"/>
  </w:num>
  <w:num w:numId="77" w16cid:durableId="2040860557">
    <w:abstractNumId w:val="103"/>
  </w:num>
  <w:num w:numId="78" w16cid:durableId="1778284162">
    <w:abstractNumId w:val="164"/>
  </w:num>
  <w:num w:numId="79" w16cid:durableId="408967131">
    <w:abstractNumId w:val="176"/>
  </w:num>
  <w:num w:numId="80" w16cid:durableId="1870877084">
    <w:abstractNumId w:val="47"/>
  </w:num>
  <w:num w:numId="81" w16cid:durableId="1418551483">
    <w:abstractNumId w:val="142"/>
  </w:num>
  <w:num w:numId="82" w16cid:durableId="1075663194">
    <w:abstractNumId w:val="96"/>
  </w:num>
  <w:num w:numId="83" w16cid:durableId="2128427649">
    <w:abstractNumId w:val="31"/>
  </w:num>
  <w:num w:numId="84" w16cid:durableId="330181832">
    <w:abstractNumId w:val="57"/>
  </w:num>
  <w:num w:numId="85" w16cid:durableId="39789512">
    <w:abstractNumId w:val="189"/>
  </w:num>
  <w:num w:numId="86" w16cid:durableId="595753158">
    <w:abstractNumId w:val="72"/>
  </w:num>
  <w:num w:numId="87" w16cid:durableId="24603212">
    <w:abstractNumId w:val="52"/>
  </w:num>
  <w:num w:numId="88" w16cid:durableId="1124155888">
    <w:abstractNumId w:val="41"/>
  </w:num>
  <w:num w:numId="89" w16cid:durableId="322390197">
    <w:abstractNumId w:val="198"/>
  </w:num>
  <w:num w:numId="90" w16cid:durableId="2090804775">
    <w:abstractNumId w:val="78"/>
  </w:num>
  <w:num w:numId="91" w16cid:durableId="948898032">
    <w:abstractNumId w:val="161"/>
  </w:num>
  <w:num w:numId="92" w16cid:durableId="2019847252">
    <w:abstractNumId w:val="106"/>
  </w:num>
  <w:num w:numId="93" w16cid:durableId="9977337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824393846">
    <w:abstractNumId w:val="41"/>
    <w:lvlOverride w:ilvl="0">
      <w:startOverride w:val="1"/>
    </w:lvlOverride>
  </w:num>
  <w:num w:numId="95" w16cid:durableId="1354260406">
    <w:abstractNumId w:val="90"/>
  </w:num>
  <w:num w:numId="96" w16cid:durableId="2127919935">
    <w:abstractNumId w:val="101"/>
  </w:num>
  <w:num w:numId="97" w16cid:durableId="129709098">
    <w:abstractNumId w:val="58"/>
  </w:num>
  <w:num w:numId="98" w16cid:durableId="1859811421">
    <w:abstractNumId w:val="5"/>
  </w:num>
  <w:num w:numId="99" w16cid:durableId="1477987723">
    <w:abstractNumId w:val="190"/>
  </w:num>
  <w:num w:numId="100" w16cid:durableId="395737282">
    <w:abstractNumId w:val="137"/>
  </w:num>
  <w:num w:numId="101" w16cid:durableId="346491501">
    <w:abstractNumId w:val="202"/>
  </w:num>
  <w:num w:numId="102" w16cid:durableId="786242146">
    <w:abstractNumId w:val="135"/>
  </w:num>
  <w:num w:numId="103" w16cid:durableId="1367440830">
    <w:abstractNumId w:val="75"/>
  </w:num>
  <w:num w:numId="104" w16cid:durableId="19283265">
    <w:abstractNumId w:val="93"/>
  </w:num>
  <w:num w:numId="105" w16cid:durableId="1962227874">
    <w:abstractNumId w:val="163"/>
  </w:num>
  <w:num w:numId="106" w16cid:durableId="933250692">
    <w:abstractNumId w:val="122"/>
  </w:num>
  <w:num w:numId="107" w16cid:durableId="629286536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786657421">
    <w:abstractNumId w:val="177"/>
  </w:num>
  <w:num w:numId="109" w16cid:durableId="1096294715">
    <w:abstractNumId w:val="33"/>
  </w:num>
  <w:num w:numId="110" w16cid:durableId="427653891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03593563">
    <w:abstractNumId w:val="181"/>
  </w:num>
  <w:num w:numId="112" w16cid:durableId="983394229">
    <w:abstractNumId w:val="129"/>
  </w:num>
  <w:num w:numId="113" w16cid:durableId="57824754">
    <w:abstractNumId w:val="60"/>
  </w:num>
  <w:num w:numId="114" w16cid:durableId="940142076">
    <w:abstractNumId w:val="40"/>
  </w:num>
  <w:num w:numId="115" w16cid:durableId="1017345085">
    <w:abstractNumId w:val="145"/>
  </w:num>
  <w:num w:numId="116" w16cid:durableId="1956982093">
    <w:abstractNumId w:val="155"/>
  </w:num>
  <w:num w:numId="117" w16cid:durableId="982344007">
    <w:abstractNumId w:val="187"/>
  </w:num>
  <w:num w:numId="118" w16cid:durableId="868883644">
    <w:abstractNumId w:val="115"/>
  </w:num>
  <w:num w:numId="119" w16cid:durableId="722292286">
    <w:abstractNumId w:val="66"/>
  </w:num>
  <w:num w:numId="120" w16cid:durableId="1427338535">
    <w:abstractNumId w:val="194"/>
  </w:num>
  <w:num w:numId="121" w16cid:durableId="279269000">
    <w:abstractNumId w:val="117"/>
  </w:num>
  <w:num w:numId="122" w16cid:durableId="858204876">
    <w:abstractNumId w:val="102"/>
  </w:num>
  <w:num w:numId="123" w16cid:durableId="1846477187">
    <w:abstractNumId w:val="116"/>
  </w:num>
  <w:num w:numId="124" w16cid:durableId="809518555">
    <w:abstractNumId w:val="76"/>
  </w:num>
  <w:num w:numId="125" w16cid:durableId="1002703043">
    <w:abstractNumId w:val="81"/>
  </w:num>
  <w:num w:numId="126" w16cid:durableId="842624251">
    <w:abstractNumId w:val="73"/>
  </w:num>
  <w:num w:numId="127" w16cid:durableId="635337428">
    <w:abstractNumId w:val="32"/>
  </w:num>
  <w:num w:numId="128" w16cid:durableId="447771917">
    <w:abstractNumId w:val="67"/>
  </w:num>
  <w:num w:numId="129" w16cid:durableId="1625228404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126461277">
    <w:abstractNumId w:val="199"/>
  </w:num>
  <w:num w:numId="131" w16cid:durableId="262222930">
    <w:abstractNumId w:val="144"/>
  </w:num>
  <w:num w:numId="132" w16cid:durableId="1282809052">
    <w:abstractNumId w:val="179"/>
  </w:num>
  <w:num w:numId="133" w16cid:durableId="1026711654">
    <w:abstractNumId w:val="193"/>
  </w:num>
  <w:num w:numId="134" w16cid:durableId="564410990">
    <w:abstractNumId w:val="146"/>
  </w:num>
  <w:num w:numId="135" w16cid:durableId="1164663702">
    <w:abstractNumId w:val="182"/>
  </w:num>
  <w:num w:numId="136" w16cid:durableId="988051543">
    <w:abstractNumId w:val="94"/>
  </w:num>
  <w:num w:numId="137" w16cid:durableId="1869176151">
    <w:abstractNumId w:val="110"/>
  </w:num>
  <w:num w:numId="138" w16cid:durableId="226376981">
    <w:abstractNumId w:val="69"/>
  </w:num>
  <w:num w:numId="139" w16cid:durableId="1526213030">
    <w:abstractNumId w:val="85"/>
  </w:num>
  <w:num w:numId="140" w16cid:durableId="1189294742">
    <w:abstractNumId w:val="138"/>
  </w:num>
  <w:num w:numId="141" w16cid:durableId="334891029">
    <w:abstractNumId w:val="98"/>
  </w:num>
  <w:num w:numId="142" w16cid:durableId="1199313656">
    <w:abstractNumId w:val="82"/>
  </w:num>
  <w:num w:numId="143" w16cid:durableId="8878196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20222366">
    <w:abstractNumId w:val="131"/>
  </w:num>
  <w:num w:numId="145" w16cid:durableId="2106916999">
    <w:abstractNumId w:val="118"/>
  </w:num>
  <w:num w:numId="146" w16cid:durableId="1729063597">
    <w:abstractNumId w:val="44"/>
  </w:num>
  <w:num w:numId="147" w16cid:durableId="1108425367">
    <w:abstractNumId w:val="173"/>
  </w:num>
  <w:num w:numId="148" w16cid:durableId="782192348">
    <w:abstractNumId w:val="79"/>
  </w:num>
  <w:num w:numId="149" w16cid:durableId="1563827572">
    <w:abstractNumId w:val="46"/>
  </w:num>
  <w:num w:numId="150" w16cid:durableId="277567787">
    <w:abstractNumId w:val="157"/>
  </w:num>
  <w:num w:numId="151" w16cid:durableId="1032462281">
    <w:abstractNumId w:val="38"/>
  </w:num>
  <w:num w:numId="152" w16cid:durableId="670790945">
    <w:abstractNumId w:val="92"/>
  </w:num>
  <w:num w:numId="153" w16cid:durableId="1111320957">
    <w:abstractNumId w:val="125"/>
  </w:num>
  <w:num w:numId="154" w16cid:durableId="1649819883">
    <w:abstractNumId w:val="99"/>
  </w:num>
  <w:num w:numId="155" w16cid:durableId="1756171763">
    <w:abstractNumId w:val="133"/>
  </w:num>
  <w:num w:numId="156" w16cid:durableId="1215314585">
    <w:abstractNumId w:val="200"/>
  </w:num>
  <w:num w:numId="157" w16cid:durableId="1614630235">
    <w:abstractNumId w:val="80"/>
  </w:num>
  <w:num w:numId="158" w16cid:durableId="227738402">
    <w:abstractNumId w:val="159"/>
  </w:num>
  <w:num w:numId="159" w16cid:durableId="497425704">
    <w:abstractNumId w:val="112"/>
  </w:num>
  <w:num w:numId="160" w16cid:durableId="1461460899">
    <w:abstractNumId w:val="191"/>
  </w:num>
  <w:num w:numId="161" w16cid:durableId="1274174122">
    <w:abstractNumId w:val="34"/>
  </w:num>
  <w:num w:numId="162" w16cid:durableId="806623585">
    <w:abstractNumId w:val="45"/>
  </w:num>
  <w:num w:numId="163" w16cid:durableId="1076054970">
    <w:abstractNumId w:val="71"/>
  </w:num>
  <w:num w:numId="164" w16cid:durableId="1687709822">
    <w:abstractNumId w:val="171"/>
  </w:num>
  <w:num w:numId="165" w16cid:durableId="1964463916">
    <w:abstractNumId w:val="154"/>
  </w:num>
  <w:num w:numId="166" w16cid:durableId="486480117">
    <w:abstractNumId w:val="109"/>
  </w:num>
  <w:num w:numId="167" w16cid:durableId="359093746">
    <w:abstractNumId w:val="169"/>
  </w:num>
  <w:num w:numId="168" w16cid:durableId="777257572">
    <w:abstractNumId w:val="59"/>
  </w:num>
  <w:num w:numId="169" w16cid:durableId="1946309819">
    <w:abstractNumId w:val="127"/>
  </w:num>
  <w:num w:numId="170" w16cid:durableId="1591355133">
    <w:abstractNumId w:val="107"/>
  </w:num>
  <w:num w:numId="171" w16cid:durableId="879122405">
    <w:abstractNumId w:val="149"/>
  </w:num>
  <w:num w:numId="172" w16cid:durableId="693195305">
    <w:abstractNumId w:val="174"/>
  </w:num>
  <w:num w:numId="173" w16cid:durableId="471796557">
    <w:abstractNumId w:val="43"/>
  </w:num>
  <w:num w:numId="174" w16cid:durableId="1436437243">
    <w:abstractNumId w:val="160"/>
  </w:num>
  <w:num w:numId="175" w16cid:durableId="833764550">
    <w:abstractNumId w:val="0"/>
  </w:num>
  <w:num w:numId="176" w16cid:durableId="958607304">
    <w:abstractNumId w:val="97"/>
  </w:num>
  <w:num w:numId="177" w16cid:durableId="570237901">
    <w:abstractNumId w:val="50"/>
  </w:num>
  <w:num w:numId="178" w16cid:durableId="1884167757">
    <w:abstractNumId w:val="62"/>
  </w:num>
  <w:num w:numId="179" w16cid:durableId="129246685">
    <w:abstractNumId w:val="68"/>
  </w:num>
  <w:num w:numId="180" w16cid:durableId="173431048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1278021613">
    <w:abstractNumId w:val="147"/>
  </w:num>
  <w:num w:numId="182" w16cid:durableId="1101216691">
    <w:abstractNumId w:val="77"/>
  </w:num>
  <w:num w:numId="183" w16cid:durableId="1113017162">
    <w:abstractNumId w:val="195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A7A9B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6D40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2D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27811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51F2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89A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1691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E57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87F81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3C6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63F"/>
    <w:rsid w:val="009366D7"/>
    <w:rsid w:val="009369F8"/>
    <w:rsid w:val="00937232"/>
    <w:rsid w:val="009406F6"/>
    <w:rsid w:val="00940CE2"/>
    <w:rsid w:val="00944A4C"/>
    <w:rsid w:val="009461B8"/>
    <w:rsid w:val="0094649C"/>
    <w:rsid w:val="009506A7"/>
    <w:rsid w:val="00950D74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84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91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B04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1E6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902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D49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F2F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754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E8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4B39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0929"/>
    <w:rsid w:val="00166AF0"/>
    <w:rsid w:val="002000B0"/>
    <w:rsid w:val="00221205"/>
    <w:rsid w:val="0022338D"/>
    <w:rsid w:val="0024348D"/>
    <w:rsid w:val="002645C6"/>
    <w:rsid w:val="002751B2"/>
    <w:rsid w:val="00282BAD"/>
    <w:rsid w:val="002B0099"/>
    <w:rsid w:val="00364815"/>
    <w:rsid w:val="00382AE9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25A86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30C3C"/>
    <w:rsid w:val="008A13D6"/>
    <w:rsid w:val="008A1D87"/>
    <w:rsid w:val="008A4415"/>
    <w:rsid w:val="008F1877"/>
    <w:rsid w:val="008F7062"/>
    <w:rsid w:val="00901B91"/>
    <w:rsid w:val="00973BF8"/>
    <w:rsid w:val="009D564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033A"/>
    <w:rsid w:val="00ED4EBF"/>
    <w:rsid w:val="00F25738"/>
    <w:rsid w:val="00F451A3"/>
    <w:rsid w:val="00F50656"/>
    <w:rsid w:val="00F90AA7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38C68-BA70-4301-AC37-BAA861E84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2023-09-22T11:22:00Z</dcterms:modified>
</cp:coreProperties>
</file>